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4BE62A04" w14:textId="7B535F6F" w:rsidR="00481ED1" w:rsidRPr="00432907" w:rsidRDefault="00AE4DCF" w:rsidP="00481ED1">
      <w:pPr>
        <w:keepNext/>
        <w:rPr>
          <w:rFonts w:ascii="Tahoma" w:hAnsi="Tahoma" w:cs="Tahoma"/>
        </w:rPr>
      </w:pPr>
      <w:r>
        <w:rPr>
          <w:rFonts w:ascii="Tahoma" w:hAnsi="Tahoma" w:cs="Tahoma"/>
        </w:rPr>
        <w:t xml:space="preserve"> </w:t>
      </w:r>
    </w:p>
    <w:p w14:paraId="57E6C5A0"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4B3873B9"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4FBC6FED" w14:textId="77777777" w:rsidR="00481ED1" w:rsidRPr="00432907" w:rsidRDefault="00481ED1" w:rsidP="00481ED1">
      <w:pPr>
        <w:pStyle w:val="En-tte"/>
        <w:tabs>
          <w:tab w:val="clear" w:pos="4536"/>
          <w:tab w:val="clear" w:pos="9072"/>
        </w:tabs>
        <w:rPr>
          <w:rFonts w:ascii="Tahoma" w:hAnsi="Tahoma" w:cs="Tahoma"/>
        </w:rPr>
      </w:pPr>
      <w:r w:rsidRPr="00432907">
        <w:rPr>
          <w:rFonts w:ascii="Tahoma" w:hAnsi="Tahoma" w:cs="Tahoma"/>
        </w:rPr>
        <w:t>2 avenue Foch</w:t>
      </w:r>
    </w:p>
    <w:p w14:paraId="0B1EAA46" w14:textId="77777777" w:rsidR="00481ED1" w:rsidRPr="00432907" w:rsidRDefault="00481ED1" w:rsidP="00481ED1">
      <w:pPr>
        <w:keepNext/>
        <w:rPr>
          <w:rFonts w:ascii="Tahoma" w:hAnsi="Tahoma" w:cs="Tahoma"/>
          <w:b/>
          <w:bCs/>
        </w:rPr>
      </w:pPr>
      <w:r w:rsidRPr="00432907">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6756C55C" w14:textId="0301C902" w:rsidR="00481ED1" w:rsidRDefault="00481ED1" w:rsidP="00481ED1">
      <w:pPr>
        <w:rPr>
          <w:rFonts w:ascii="Tahoma" w:hAnsi="Tahoma" w:cs="Tahoma"/>
          <w:b/>
        </w:rPr>
      </w:pPr>
      <w:r w:rsidRPr="00632159">
        <w:rPr>
          <w:rFonts w:ascii="Tahoma" w:hAnsi="Tahoma" w:cs="Tahoma"/>
          <w:b/>
        </w:rPr>
        <w:t>Consultation n°202</w:t>
      </w:r>
      <w:r w:rsidR="00AE4DCF">
        <w:rPr>
          <w:rFonts w:ascii="Tahoma" w:hAnsi="Tahoma" w:cs="Tahoma"/>
          <w:b/>
        </w:rPr>
        <w:t>5</w:t>
      </w:r>
      <w:r w:rsidRPr="00632159">
        <w:rPr>
          <w:rFonts w:ascii="Tahoma" w:hAnsi="Tahoma" w:cs="Tahoma"/>
          <w:b/>
        </w:rPr>
        <w:t>DAL0</w:t>
      </w:r>
      <w:r w:rsidR="00132196">
        <w:rPr>
          <w:rFonts w:ascii="Tahoma" w:hAnsi="Tahoma" w:cs="Tahoma"/>
          <w:b/>
        </w:rPr>
        <w:t>131</w:t>
      </w:r>
      <w:r w:rsidRPr="001E7425">
        <w:rPr>
          <w:rFonts w:ascii="Tahoma" w:hAnsi="Tahoma" w:cs="Tahoma"/>
          <w:b/>
        </w:rPr>
        <w:t> :</w:t>
      </w:r>
    </w:p>
    <w:p w14:paraId="06DE3B75" w14:textId="77777777" w:rsidR="00481ED1" w:rsidRDefault="00481ED1" w:rsidP="00481ED1">
      <w:pPr>
        <w:rPr>
          <w:rFonts w:ascii="Tahoma" w:hAnsi="Tahoma" w:cs="Tahoma"/>
          <w:b/>
        </w:rPr>
      </w:pPr>
    </w:p>
    <w:p w14:paraId="7DBF65B2" w14:textId="457F655B" w:rsidR="00E56F53" w:rsidRPr="001E7425" w:rsidRDefault="00AE4DCF" w:rsidP="00481ED1">
      <w:pPr>
        <w:jc w:val="both"/>
        <w:rPr>
          <w:rFonts w:ascii="Tahoma" w:hAnsi="Tahoma" w:cs="Tahoma"/>
          <w:b/>
          <w:bCs/>
        </w:rPr>
      </w:pPr>
      <w:r>
        <w:rPr>
          <w:rFonts w:ascii="Tahoma" w:hAnsi="Tahoma" w:cs="Tahoma"/>
          <w:b/>
        </w:rPr>
        <w:t xml:space="preserve">Fourniture </w:t>
      </w:r>
      <w:r w:rsidR="00132196">
        <w:rPr>
          <w:rFonts w:ascii="Tahoma" w:hAnsi="Tahoma" w:cs="Tahoma"/>
          <w:b/>
        </w:rPr>
        <w:t>et livraison de denrées alimentaires</w:t>
      </w:r>
      <w:r>
        <w:rPr>
          <w:rFonts w:ascii="Tahoma" w:hAnsi="Tahoma" w:cs="Tahoma"/>
          <w:b/>
        </w:rPr>
        <w:t xml:space="preserve"> pour le GHT de Bretagne Occidentale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7777777" w:rsidR="00D53321" w:rsidRPr="00A2106F" w:rsidRDefault="00D5332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42D62EAD" w14:textId="3D276448" w:rsidR="00132196" w:rsidRDefault="00D5332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D53321" w:rsidRPr="000941D1" w14:paraId="4505B8E4" w14:textId="77777777" w:rsidTr="00072E37">
        <w:trPr>
          <w:cantSplit/>
          <w:trHeight w:val="284"/>
          <w:tblHeader/>
          <w:jc w:val="center"/>
        </w:trPr>
        <w:tc>
          <w:tcPr>
            <w:tcW w:w="935" w:type="dxa"/>
            <w:shd w:val="pct30" w:color="FFFF00" w:fill="FFFFFF"/>
            <w:vAlign w:val="center"/>
          </w:tcPr>
          <w:p w14:paraId="2F9E7C96" w14:textId="77777777" w:rsidR="00D53321" w:rsidRPr="000941D1" w:rsidRDefault="00D53321" w:rsidP="005973D8">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6E1E65B9"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1F31653E"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Désignation</w:t>
            </w:r>
          </w:p>
        </w:tc>
      </w:tr>
      <w:tr w:rsidR="00132196" w:rsidRPr="000941D1" w14:paraId="0E503A69" w14:textId="77777777" w:rsidTr="008036FA">
        <w:trPr>
          <w:cantSplit/>
          <w:trHeight w:val="265"/>
          <w:jc w:val="center"/>
        </w:trPr>
        <w:tc>
          <w:tcPr>
            <w:tcW w:w="935" w:type="dxa"/>
          </w:tcPr>
          <w:p w14:paraId="0792D39B" w14:textId="77777777" w:rsidR="00132196" w:rsidRPr="000941D1" w:rsidRDefault="00132196" w:rsidP="00132196">
            <w:pPr>
              <w:jc w:val="center"/>
              <w:rPr>
                <w:rFonts w:ascii="Tahoma" w:hAnsi="Tahoma" w:cs="Tahoma"/>
                <w:b/>
              </w:rPr>
            </w:pPr>
          </w:p>
        </w:tc>
        <w:tc>
          <w:tcPr>
            <w:tcW w:w="567" w:type="dxa"/>
          </w:tcPr>
          <w:p w14:paraId="26CC8D71" w14:textId="5A8D7E5A" w:rsidR="00132196" w:rsidRPr="00132196" w:rsidRDefault="00132196" w:rsidP="00132196">
            <w:pPr>
              <w:jc w:val="center"/>
              <w:rPr>
                <w:rFonts w:ascii="Tahoma" w:hAnsi="Tahoma" w:cs="Tahoma"/>
              </w:rPr>
            </w:pPr>
            <w:r w:rsidRPr="00132196">
              <w:rPr>
                <w:rFonts w:ascii="Tahoma" w:hAnsi="Tahoma" w:cs="Tahoma"/>
              </w:rPr>
              <w:t>1</w:t>
            </w:r>
          </w:p>
        </w:tc>
        <w:tc>
          <w:tcPr>
            <w:tcW w:w="7796" w:type="dxa"/>
          </w:tcPr>
          <w:p w14:paraId="105B015E" w14:textId="01352947" w:rsidR="00132196" w:rsidRPr="00132196" w:rsidRDefault="00132196" w:rsidP="00132196">
            <w:pPr>
              <w:pStyle w:val="Default"/>
              <w:rPr>
                <w:sz w:val="20"/>
                <w:szCs w:val="20"/>
              </w:rPr>
            </w:pPr>
            <w:r w:rsidRPr="00132196">
              <w:rPr>
                <w:sz w:val="20"/>
                <w:szCs w:val="20"/>
              </w:rPr>
              <w:t>Biscuits</w:t>
            </w:r>
          </w:p>
        </w:tc>
      </w:tr>
      <w:tr w:rsidR="00132196" w:rsidRPr="000941D1" w14:paraId="092C50BE" w14:textId="77777777" w:rsidTr="008036FA">
        <w:trPr>
          <w:cantSplit/>
          <w:trHeight w:val="265"/>
          <w:jc w:val="center"/>
        </w:trPr>
        <w:tc>
          <w:tcPr>
            <w:tcW w:w="935" w:type="dxa"/>
          </w:tcPr>
          <w:p w14:paraId="36DD77A8" w14:textId="77777777" w:rsidR="00132196" w:rsidRPr="000941D1" w:rsidRDefault="00132196" w:rsidP="00132196">
            <w:pPr>
              <w:jc w:val="center"/>
              <w:rPr>
                <w:rFonts w:ascii="Tahoma" w:hAnsi="Tahoma" w:cs="Tahoma"/>
                <w:b/>
              </w:rPr>
            </w:pPr>
          </w:p>
        </w:tc>
        <w:tc>
          <w:tcPr>
            <w:tcW w:w="567" w:type="dxa"/>
          </w:tcPr>
          <w:p w14:paraId="694433A2" w14:textId="6F7D2F74" w:rsidR="00132196" w:rsidRPr="00132196" w:rsidRDefault="00132196" w:rsidP="00132196">
            <w:pPr>
              <w:jc w:val="center"/>
              <w:rPr>
                <w:rFonts w:ascii="Tahoma" w:hAnsi="Tahoma" w:cs="Tahoma"/>
              </w:rPr>
            </w:pPr>
            <w:r w:rsidRPr="00132196">
              <w:rPr>
                <w:rFonts w:ascii="Tahoma" w:hAnsi="Tahoma" w:cs="Tahoma"/>
              </w:rPr>
              <w:t>2</w:t>
            </w:r>
          </w:p>
        </w:tc>
        <w:tc>
          <w:tcPr>
            <w:tcW w:w="7796" w:type="dxa"/>
          </w:tcPr>
          <w:p w14:paraId="787DB241" w14:textId="30926ADB" w:rsidR="00132196" w:rsidRPr="00132196" w:rsidRDefault="00132196" w:rsidP="00132196">
            <w:pPr>
              <w:rPr>
                <w:rFonts w:ascii="Tahoma" w:hAnsi="Tahoma" w:cs="Tahoma"/>
              </w:rPr>
            </w:pPr>
            <w:r w:rsidRPr="00132196">
              <w:rPr>
                <w:rFonts w:ascii="Tahoma" w:hAnsi="Tahoma" w:cs="Tahoma"/>
              </w:rPr>
              <w:t>Chocolat</w:t>
            </w:r>
          </w:p>
        </w:tc>
      </w:tr>
      <w:tr w:rsidR="00132196" w:rsidRPr="000941D1" w14:paraId="7FC359E0" w14:textId="77777777" w:rsidTr="008036FA">
        <w:trPr>
          <w:cantSplit/>
          <w:trHeight w:val="265"/>
          <w:jc w:val="center"/>
        </w:trPr>
        <w:tc>
          <w:tcPr>
            <w:tcW w:w="935" w:type="dxa"/>
          </w:tcPr>
          <w:p w14:paraId="04223682" w14:textId="77777777" w:rsidR="00132196" w:rsidRPr="000941D1" w:rsidRDefault="00132196" w:rsidP="00132196">
            <w:pPr>
              <w:jc w:val="center"/>
              <w:rPr>
                <w:rFonts w:ascii="Tahoma" w:hAnsi="Tahoma" w:cs="Tahoma"/>
                <w:b/>
              </w:rPr>
            </w:pPr>
          </w:p>
        </w:tc>
        <w:tc>
          <w:tcPr>
            <w:tcW w:w="567" w:type="dxa"/>
          </w:tcPr>
          <w:p w14:paraId="2F91D685" w14:textId="7C1A205B" w:rsidR="00132196" w:rsidRPr="00132196" w:rsidRDefault="00132196" w:rsidP="00132196">
            <w:pPr>
              <w:jc w:val="center"/>
              <w:rPr>
                <w:rFonts w:ascii="Tahoma" w:hAnsi="Tahoma" w:cs="Tahoma"/>
              </w:rPr>
            </w:pPr>
            <w:r w:rsidRPr="00132196">
              <w:rPr>
                <w:rFonts w:ascii="Tahoma" w:hAnsi="Tahoma" w:cs="Tahoma"/>
              </w:rPr>
              <w:t>3</w:t>
            </w:r>
          </w:p>
        </w:tc>
        <w:tc>
          <w:tcPr>
            <w:tcW w:w="7796" w:type="dxa"/>
          </w:tcPr>
          <w:p w14:paraId="08DF7620" w14:textId="11584A3B" w:rsidR="00132196" w:rsidRPr="00132196" w:rsidRDefault="00132196" w:rsidP="00132196">
            <w:pPr>
              <w:rPr>
                <w:rFonts w:ascii="Tahoma" w:hAnsi="Tahoma" w:cs="Tahoma"/>
              </w:rPr>
            </w:pPr>
            <w:r w:rsidRPr="00132196">
              <w:rPr>
                <w:rFonts w:ascii="Tahoma" w:hAnsi="Tahoma" w:cs="Tahoma"/>
              </w:rPr>
              <w:t>Confiserie</w:t>
            </w:r>
          </w:p>
        </w:tc>
      </w:tr>
      <w:tr w:rsidR="00132196" w:rsidRPr="000941D1" w14:paraId="57493FC3" w14:textId="77777777" w:rsidTr="008036FA">
        <w:trPr>
          <w:cantSplit/>
          <w:trHeight w:val="265"/>
          <w:jc w:val="center"/>
        </w:trPr>
        <w:tc>
          <w:tcPr>
            <w:tcW w:w="935" w:type="dxa"/>
          </w:tcPr>
          <w:p w14:paraId="74ADF7FF" w14:textId="77777777" w:rsidR="00132196" w:rsidRPr="000941D1" w:rsidRDefault="00132196" w:rsidP="00132196">
            <w:pPr>
              <w:jc w:val="center"/>
              <w:rPr>
                <w:rFonts w:ascii="Tahoma" w:hAnsi="Tahoma" w:cs="Tahoma"/>
                <w:b/>
              </w:rPr>
            </w:pPr>
          </w:p>
        </w:tc>
        <w:tc>
          <w:tcPr>
            <w:tcW w:w="567" w:type="dxa"/>
          </w:tcPr>
          <w:p w14:paraId="510FFA01" w14:textId="032486FD" w:rsidR="00132196" w:rsidRPr="00132196" w:rsidRDefault="00132196" w:rsidP="00132196">
            <w:pPr>
              <w:jc w:val="center"/>
              <w:rPr>
                <w:rFonts w:ascii="Tahoma" w:hAnsi="Tahoma" w:cs="Tahoma"/>
              </w:rPr>
            </w:pPr>
            <w:r w:rsidRPr="00132196">
              <w:rPr>
                <w:rFonts w:ascii="Tahoma" w:hAnsi="Tahoma" w:cs="Tahoma"/>
              </w:rPr>
              <w:t>4</w:t>
            </w:r>
          </w:p>
        </w:tc>
        <w:tc>
          <w:tcPr>
            <w:tcW w:w="7796" w:type="dxa"/>
          </w:tcPr>
          <w:p w14:paraId="6CF6E8AE" w14:textId="2B5B4B50" w:rsidR="00132196" w:rsidRPr="00132196" w:rsidRDefault="00132196" w:rsidP="00132196">
            <w:pPr>
              <w:rPr>
                <w:rFonts w:ascii="Tahoma" w:hAnsi="Tahoma" w:cs="Tahoma"/>
              </w:rPr>
            </w:pPr>
            <w:r w:rsidRPr="00132196">
              <w:rPr>
                <w:rFonts w:ascii="Tahoma" w:hAnsi="Tahoma" w:cs="Tahoma"/>
              </w:rPr>
              <w:t>Conserves fruits et desserts</w:t>
            </w:r>
          </w:p>
        </w:tc>
      </w:tr>
      <w:tr w:rsidR="00132196" w:rsidRPr="000941D1" w14:paraId="7201C77B" w14:textId="77777777" w:rsidTr="008036FA">
        <w:trPr>
          <w:cantSplit/>
          <w:trHeight w:val="265"/>
          <w:jc w:val="center"/>
        </w:trPr>
        <w:tc>
          <w:tcPr>
            <w:tcW w:w="935" w:type="dxa"/>
          </w:tcPr>
          <w:p w14:paraId="3020130D" w14:textId="77777777" w:rsidR="00132196" w:rsidRPr="000941D1" w:rsidRDefault="00132196" w:rsidP="00132196">
            <w:pPr>
              <w:jc w:val="center"/>
              <w:rPr>
                <w:rFonts w:ascii="Tahoma" w:hAnsi="Tahoma" w:cs="Tahoma"/>
                <w:b/>
              </w:rPr>
            </w:pPr>
          </w:p>
        </w:tc>
        <w:tc>
          <w:tcPr>
            <w:tcW w:w="567" w:type="dxa"/>
          </w:tcPr>
          <w:p w14:paraId="5987B330" w14:textId="686506C4" w:rsidR="00132196" w:rsidRPr="00132196" w:rsidRDefault="00132196" w:rsidP="00132196">
            <w:pPr>
              <w:jc w:val="center"/>
              <w:rPr>
                <w:rFonts w:ascii="Tahoma" w:hAnsi="Tahoma" w:cs="Tahoma"/>
              </w:rPr>
            </w:pPr>
            <w:r w:rsidRPr="00132196">
              <w:rPr>
                <w:rFonts w:ascii="Tahoma" w:hAnsi="Tahoma" w:cs="Tahoma"/>
              </w:rPr>
              <w:t>5</w:t>
            </w:r>
          </w:p>
        </w:tc>
        <w:tc>
          <w:tcPr>
            <w:tcW w:w="7796" w:type="dxa"/>
          </w:tcPr>
          <w:p w14:paraId="45F20DA2" w14:textId="06C181B8" w:rsidR="00132196" w:rsidRPr="00132196" w:rsidRDefault="00132196" w:rsidP="00132196">
            <w:pPr>
              <w:rPr>
                <w:rFonts w:ascii="Tahoma" w:hAnsi="Tahoma" w:cs="Tahoma"/>
              </w:rPr>
            </w:pPr>
            <w:r w:rsidRPr="00132196">
              <w:rPr>
                <w:rFonts w:ascii="Tahoma" w:hAnsi="Tahoma" w:cs="Tahoma"/>
              </w:rPr>
              <w:t>Epices et condiments</w:t>
            </w:r>
          </w:p>
        </w:tc>
      </w:tr>
      <w:tr w:rsidR="00132196" w:rsidRPr="000941D1" w14:paraId="3CA73A6D" w14:textId="77777777" w:rsidTr="008036FA">
        <w:trPr>
          <w:cantSplit/>
          <w:trHeight w:val="265"/>
          <w:jc w:val="center"/>
        </w:trPr>
        <w:tc>
          <w:tcPr>
            <w:tcW w:w="935" w:type="dxa"/>
          </w:tcPr>
          <w:p w14:paraId="494EAC66" w14:textId="77777777" w:rsidR="00132196" w:rsidRPr="000941D1" w:rsidRDefault="00132196" w:rsidP="00132196">
            <w:pPr>
              <w:jc w:val="center"/>
              <w:rPr>
                <w:rFonts w:ascii="Tahoma" w:hAnsi="Tahoma" w:cs="Tahoma"/>
                <w:b/>
              </w:rPr>
            </w:pPr>
          </w:p>
        </w:tc>
        <w:tc>
          <w:tcPr>
            <w:tcW w:w="567" w:type="dxa"/>
          </w:tcPr>
          <w:p w14:paraId="6A38A27D" w14:textId="489A34A1" w:rsidR="00132196" w:rsidRPr="00132196" w:rsidRDefault="00132196" w:rsidP="00132196">
            <w:pPr>
              <w:jc w:val="center"/>
              <w:rPr>
                <w:rFonts w:ascii="Tahoma" w:hAnsi="Tahoma" w:cs="Tahoma"/>
              </w:rPr>
            </w:pPr>
            <w:r w:rsidRPr="00132196">
              <w:rPr>
                <w:rFonts w:ascii="Tahoma" w:hAnsi="Tahoma" w:cs="Tahoma"/>
              </w:rPr>
              <w:t>6</w:t>
            </w:r>
          </w:p>
        </w:tc>
        <w:tc>
          <w:tcPr>
            <w:tcW w:w="7796" w:type="dxa"/>
          </w:tcPr>
          <w:p w14:paraId="19BE82A9" w14:textId="5EE1D496" w:rsidR="00132196" w:rsidRPr="00132196" w:rsidRDefault="00132196" w:rsidP="00132196">
            <w:pPr>
              <w:rPr>
                <w:rFonts w:ascii="Tahoma" w:hAnsi="Tahoma" w:cs="Tahoma"/>
              </w:rPr>
            </w:pPr>
            <w:r w:rsidRPr="00132196">
              <w:rPr>
                <w:rFonts w:ascii="Tahoma" w:hAnsi="Tahoma" w:cs="Tahoma"/>
              </w:rPr>
              <w:t>Graines et fruits séchés</w:t>
            </w:r>
          </w:p>
        </w:tc>
      </w:tr>
      <w:tr w:rsidR="00132196" w:rsidRPr="000941D1" w14:paraId="68B1F7D9" w14:textId="77777777" w:rsidTr="008036FA">
        <w:trPr>
          <w:cantSplit/>
          <w:trHeight w:val="265"/>
          <w:jc w:val="center"/>
        </w:trPr>
        <w:tc>
          <w:tcPr>
            <w:tcW w:w="935" w:type="dxa"/>
          </w:tcPr>
          <w:p w14:paraId="295483E5" w14:textId="77777777" w:rsidR="00132196" w:rsidRPr="000941D1" w:rsidRDefault="00132196" w:rsidP="00132196">
            <w:pPr>
              <w:jc w:val="center"/>
              <w:rPr>
                <w:rFonts w:ascii="Tahoma" w:hAnsi="Tahoma" w:cs="Tahoma"/>
                <w:b/>
              </w:rPr>
            </w:pPr>
          </w:p>
        </w:tc>
        <w:tc>
          <w:tcPr>
            <w:tcW w:w="567" w:type="dxa"/>
          </w:tcPr>
          <w:p w14:paraId="2A54B765" w14:textId="18A55F01" w:rsidR="00132196" w:rsidRPr="00132196" w:rsidRDefault="00132196" w:rsidP="00132196">
            <w:pPr>
              <w:jc w:val="center"/>
              <w:rPr>
                <w:rFonts w:ascii="Tahoma" w:hAnsi="Tahoma" w:cs="Tahoma"/>
              </w:rPr>
            </w:pPr>
            <w:r w:rsidRPr="00132196">
              <w:rPr>
                <w:rFonts w:ascii="Tahoma" w:hAnsi="Tahoma" w:cs="Tahoma"/>
              </w:rPr>
              <w:t>7</w:t>
            </w:r>
          </w:p>
        </w:tc>
        <w:tc>
          <w:tcPr>
            <w:tcW w:w="7796" w:type="dxa"/>
          </w:tcPr>
          <w:p w14:paraId="0F0C5F55" w14:textId="1B3A5B0B" w:rsidR="00132196" w:rsidRPr="00132196" w:rsidRDefault="00132196" w:rsidP="00132196">
            <w:pPr>
              <w:rPr>
                <w:rFonts w:ascii="Tahoma" w:hAnsi="Tahoma" w:cs="Tahoma"/>
              </w:rPr>
            </w:pPr>
            <w:r w:rsidRPr="00132196">
              <w:rPr>
                <w:rFonts w:ascii="Tahoma" w:hAnsi="Tahoma" w:cs="Tahoma"/>
              </w:rPr>
              <w:t>Produits de pâtisserie</w:t>
            </w:r>
          </w:p>
        </w:tc>
      </w:tr>
      <w:tr w:rsidR="00132196" w:rsidRPr="000941D1" w14:paraId="61181321" w14:textId="77777777" w:rsidTr="008036FA">
        <w:trPr>
          <w:cantSplit/>
          <w:trHeight w:val="265"/>
          <w:jc w:val="center"/>
        </w:trPr>
        <w:tc>
          <w:tcPr>
            <w:tcW w:w="935" w:type="dxa"/>
          </w:tcPr>
          <w:p w14:paraId="0E7E33F9" w14:textId="77777777" w:rsidR="00132196" w:rsidRPr="000941D1" w:rsidRDefault="00132196" w:rsidP="00132196">
            <w:pPr>
              <w:jc w:val="center"/>
              <w:rPr>
                <w:rFonts w:ascii="Tahoma" w:hAnsi="Tahoma" w:cs="Tahoma"/>
                <w:b/>
              </w:rPr>
            </w:pPr>
          </w:p>
        </w:tc>
        <w:tc>
          <w:tcPr>
            <w:tcW w:w="567" w:type="dxa"/>
          </w:tcPr>
          <w:p w14:paraId="1A9C9FC4" w14:textId="28C378E2" w:rsidR="00132196" w:rsidRPr="00132196" w:rsidRDefault="00132196" w:rsidP="00132196">
            <w:pPr>
              <w:jc w:val="center"/>
              <w:rPr>
                <w:rFonts w:ascii="Tahoma" w:hAnsi="Tahoma" w:cs="Tahoma"/>
              </w:rPr>
            </w:pPr>
            <w:r w:rsidRPr="00132196">
              <w:rPr>
                <w:rFonts w:ascii="Tahoma" w:hAnsi="Tahoma" w:cs="Tahoma"/>
              </w:rPr>
              <w:t>8</w:t>
            </w:r>
          </w:p>
        </w:tc>
        <w:tc>
          <w:tcPr>
            <w:tcW w:w="7796" w:type="dxa"/>
          </w:tcPr>
          <w:p w14:paraId="05A9E08C" w14:textId="6E013F4E" w:rsidR="00132196" w:rsidRPr="00132196" w:rsidRDefault="00132196" w:rsidP="00132196">
            <w:pPr>
              <w:rPr>
                <w:rFonts w:ascii="Tahoma" w:hAnsi="Tahoma" w:cs="Tahoma"/>
              </w:rPr>
            </w:pPr>
            <w:r w:rsidRPr="00132196">
              <w:rPr>
                <w:rFonts w:ascii="Tahoma" w:hAnsi="Tahoma" w:cs="Tahoma"/>
              </w:rPr>
              <w:t>Produits supermarché</w:t>
            </w:r>
          </w:p>
        </w:tc>
      </w:tr>
      <w:tr w:rsidR="00132196" w:rsidRPr="000941D1" w14:paraId="40B55465" w14:textId="77777777" w:rsidTr="008036FA">
        <w:trPr>
          <w:cantSplit/>
          <w:trHeight w:val="265"/>
          <w:jc w:val="center"/>
        </w:trPr>
        <w:tc>
          <w:tcPr>
            <w:tcW w:w="935" w:type="dxa"/>
          </w:tcPr>
          <w:p w14:paraId="73A2C2A2" w14:textId="77777777" w:rsidR="00132196" w:rsidRPr="000941D1" w:rsidRDefault="00132196" w:rsidP="00132196">
            <w:pPr>
              <w:jc w:val="center"/>
              <w:rPr>
                <w:rFonts w:ascii="Tahoma" w:hAnsi="Tahoma" w:cs="Tahoma"/>
                <w:b/>
              </w:rPr>
            </w:pPr>
          </w:p>
        </w:tc>
        <w:tc>
          <w:tcPr>
            <w:tcW w:w="567" w:type="dxa"/>
          </w:tcPr>
          <w:p w14:paraId="4611C566" w14:textId="40E67EEF" w:rsidR="00132196" w:rsidRPr="00132196" w:rsidRDefault="00132196" w:rsidP="00132196">
            <w:pPr>
              <w:jc w:val="center"/>
              <w:rPr>
                <w:rFonts w:ascii="Tahoma" w:hAnsi="Tahoma" w:cs="Tahoma"/>
              </w:rPr>
            </w:pPr>
            <w:r w:rsidRPr="00132196">
              <w:rPr>
                <w:rFonts w:ascii="Tahoma" w:hAnsi="Tahoma" w:cs="Tahoma"/>
              </w:rPr>
              <w:t>9</w:t>
            </w:r>
          </w:p>
        </w:tc>
        <w:tc>
          <w:tcPr>
            <w:tcW w:w="7796" w:type="dxa"/>
          </w:tcPr>
          <w:p w14:paraId="32CEC055" w14:textId="65A06A5E" w:rsidR="00132196" w:rsidRPr="00132196" w:rsidRDefault="00132196" w:rsidP="00132196">
            <w:pPr>
              <w:rPr>
                <w:rFonts w:ascii="Tahoma" w:hAnsi="Tahoma" w:cs="Tahoma"/>
              </w:rPr>
            </w:pPr>
            <w:r w:rsidRPr="00132196">
              <w:rPr>
                <w:rFonts w:ascii="Tahoma" w:hAnsi="Tahoma" w:cs="Tahoma"/>
              </w:rPr>
              <w:t>Farines</w:t>
            </w:r>
          </w:p>
        </w:tc>
      </w:tr>
      <w:tr w:rsidR="00132196" w:rsidRPr="000941D1" w14:paraId="4D3FDBFA" w14:textId="77777777" w:rsidTr="008036FA">
        <w:trPr>
          <w:cantSplit/>
          <w:trHeight w:val="265"/>
          <w:jc w:val="center"/>
        </w:trPr>
        <w:tc>
          <w:tcPr>
            <w:tcW w:w="935" w:type="dxa"/>
          </w:tcPr>
          <w:p w14:paraId="0FCA0E8E" w14:textId="77777777" w:rsidR="00132196" w:rsidRPr="000941D1" w:rsidRDefault="00132196" w:rsidP="00132196">
            <w:pPr>
              <w:jc w:val="center"/>
              <w:rPr>
                <w:rFonts w:ascii="Tahoma" w:hAnsi="Tahoma" w:cs="Tahoma"/>
                <w:b/>
              </w:rPr>
            </w:pPr>
          </w:p>
        </w:tc>
        <w:tc>
          <w:tcPr>
            <w:tcW w:w="567" w:type="dxa"/>
          </w:tcPr>
          <w:p w14:paraId="559D2331" w14:textId="561D864B" w:rsidR="00132196" w:rsidRPr="00132196" w:rsidRDefault="00132196" w:rsidP="00132196">
            <w:pPr>
              <w:jc w:val="center"/>
              <w:rPr>
                <w:rFonts w:ascii="Tahoma" w:hAnsi="Tahoma" w:cs="Tahoma"/>
              </w:rPr>
            </w:pPr>
            <w:r w:rsidRPr="00132196">
              <w:rPr>
                <w:rFonts w:ascii="Tahoma" w:hAnsi="Tahoma" w:cs="Tahoma"/>
              </w:rPr>
              <w:t>10</w:t>
            </w:r>
          </w:p>
        </w:tc>
        <w:tc>
          <w:tcPr>
            <w:tcW w:w="7796" w:type="dxa"/>
          </w:tcPr>
          <w:p w14:paraId="085C0531" w14:textId="45B5C589" w:rsidR="00132196" w:rsidRPr="00132196" w:rsidRDefault="00132196" w:rsidP="00132196">
            <w:pPr>
              <w:rPr>
                <w:rFonts w:ascii="Tahoma" w:hAnsi="Tahoma" w:cs="Tahoma"/>
              </w:rPr>
            </w:pPr>
            <w:r w:rsidRPr="00132196">
              <w:rPr>
                <w:rFonts w:ascii="Tahoma" w:hAnsi="Tahoma" w:cs="Tahoma"/>
              </w:rPr>
              <w:t>Céréales et amidons</w:t>
            </w:r>
          </w:p>
        </w:tc>
      </w:tr>
      <w:tr w:rsidR="00132196" w:rsidRPr="000941D1" w14:paraId="1CF45830" w14:textId="77777777" w:rsidTr="008036FA">
        <w:trPr>
          <w:cantSplit/>
          <w:trHeight w:val="265"/>
          <w:jc w:val="center"/>
        </w:trPr>
        <w:tc>
          <w:tcPr>
            <w:tcW w:w="935" w:type="dxa"/>
          </w:tcPr>
          <w:p w14:paraId="25E6E1FC" w14:textId="77777777" w:rsidR="00132196" w:rsidRPr="000941D1" w:rsidRDefault="00132196" w:rsidP="00132196">
            <w:pPr>
              <w:jc w:val="center"/>
              <w:rPr>
                <w:rFonts w:ascii="Tahoma" w:hAnsi="Tahoma" w:cs="Tahoma"/>
                <w:b/>
              </w:rPr>
            </w:pPr>
          </w:p>
        </w:tc>
        <w:tc>
          <w:tcPr>
            <w:tcW w:w="567" w:type="dxa"/>
          </w:tcPr>
          <w:p w14:paraId="2578440F" w14:textId="6967EDE3" w:rsidR="00132196" w:rsidRPr="00132196" w:rsidRDefault="00132196" w:rsidP="00132196">
            <w:pPr>
              <w:jc w:val="center"/>
              <w:rPr>
                <w:rFonts w:ascii="Tahoma" w:hAnsi="Tahoma" w:cs="Tahoma"/>
              </w:rPr>
            </w:pPr>
            <w:r w:rsidRPr="00132196">
              <w:rPr>
                <w:rFonts w:ascii="Tahoma" w:hAnsi="Tahoma" w:cs="Tahoma"/>
              </w:rPr>
              <w:t>11</w:t>
            </w:r>
          </w:p>
        </w:tc>
        <w:tc>
          <w:tcPr>
            <w:tcW w:w="7796" w:type="dxa"/>
          </w:tcPr>
          <w:p w14:paraId="11D7C02E" w14:textId="531E047E" w:rsidR="00132196" w:rsidRPr="00132196" w:rsidRDefault="00132196" w:rsidP="00132196">
            <w:pPr>
              <w:rPr>
                <w:rFonts w:ascii="Tahoma" w:hAnsi="Tahoma" w:cs="Tahoma"/>
              </w:rPr>
            </w:pPr>
            <w:r w:rsidRPr="00132196">
              <w:rPr>
                <w:rFonts w:ascii="Tahoma" w:hAnsi="Tahoma" w:cs="Tahoma"/>
              </w:rPr>
              <w:t>Crêpes</w:t>
            </w:r>
          </w:p>
        </w:tc>
      </w:tr>
      <w:tr w:rsidR="00132196" w:rsidRPr="000941D1" w14:paraId="314B9DE3" w14:textId="77777777" w:rsidTr="008036FA">
        <w:trPr>
          <w:cantSplit/>
          <w:trHeight w:val="265"/>
          <w:jc w:val="center"/>
        </w:trPr>
        <w:tc>
          <w:tcPr>
            <w:tcW w:w="935" w:type="dxa"/>
          </w:tcPr>
          <w:p w14:paraId="64E7FB1B" w14:textId="77777777" w:rsidR="00132196" w:rsidRPr="000941D1" w:rsidRDefault="00132196" w:rsidP="00132196">
            <w:pPr>
              <w:jc w:val="center"/>
              <w:rPr>
                <w:rFonts w:ascii="Tahoma" w:hAnsi="Tahoma" w:cs="Tahoma"/>
                <w:b/>
              </w:rPr>
            </w:pPr>
          </w:p>
        </w:tc>
        <w:tc>
          <w:tcPr>
            <w:tcW w:w="567" w:type="dxa"/>
          </w:tcPr>
          <w:p w14:paraId="32993A90" w14:textId="419F263F" w:rsidR="00132196" w:rsidRPr="00132196" w:rsidRDefault="00132196" w:rsidP="00132196">
            <w:pPr>
              <w:jc w:val="center"/>
              <w:rPr>
                <w:rFonts w:ascii="Tahoma" w:hAnsi="Tahoma" w:cs="Tahoma"/>
              </w:rPr>
            </w:pPr>
            <w:r w:rsidRPr="00132196">
              <w:rPr>
                <w:rFonts w:ascii="Tahoma" w:hAnsi="Tahoma" w:cs="Tahoma"/>
              </w:rPr>
              <w:t>12</w:t>
            </w:r>
          </w:p>
        </w:tc>
        <w:tc>
          <w:tcPr>
            <w:tcW w:w="7796" w:type="dxa"/>
          </w:tcPr>
          <w:p w14:paraId="3B68748A" w14:textId="118B1BE0" w:rsidR="00132196" w:rsidRPr="00132196" w:rsidRDefault="00132196" w:rsidP="00132196">
            <w:pPr>
              <w:rPr>
                <w:rFonts w:ascii="Tahoma" w:hAnsi="Tahoma" w:cs="Tahoma"/>
              </w:rPr>
            </w:pPr>
            <w:r w:rsidRPr="00132196">
              <w:rPr>
                <w:rFonts w:ascii="Tahoma" w:hAnsi="Tahoma" w:cs="Tahoma"/>
              </w:rPr>
              <w:t>Pain</w:t>
            </w:r>
          </w:p>
        </w:tc>
      </w:tr>
      <w:tr w:rsidR="00132196" w:rsidRPr="000941D1" w14:paraId="7D342249" w14:textId="77777777" w:rsidTr="008036FA">
        <w:trPr>
          <w:cantSplit/>
          <w:trHeight w:val="265"/>
          <w:jc w:val="center"/>
        </w:trPr>
        <w:tc>
          <w:tcPr>
            <w:tcW w:w="935" w:type="dxa"/>
          </w:tcPr>
          <w:p w14:paraId="46CEBA9D" w14:textId="77777777" w:rsidR="00132196" w:rsidRPr="000941D1" w:rsidRDefault="00132196" w:rsidP="00132196">
            <w:pPr>
              <w:jc w:val="center"/>
              <w:rPr>
                <w:rFonts w:ascii="Tahoma" w:hAnsi="Tahoma" w:cs="Tahoma"/>
                <w:b/>
              </w:rPr>
            </w:pPr>
          </w:p>
        </w:tc>
        <w:tc>
          <w:tcPr>
            <w:tcW w:w="567" w:type="dxa"/>
          </w:tcPr>
          <w:p w14:paraId="03D9E41E" w14:textId="20B923D0" w:rsidR="00132196" w:rsidRPr="00132196" w:rsidRDefault="00132196" w:rsidP="00132196">
            <w:pPr>
              <w:jc w:val="center"/>
              <w:rPr>
                <w:rFonts w:ascii="Tahoma" w:hAnsi="Tahoma" w:cs="Tahoma"/>
              </w:rPr>
            </w:pPr>
            <w:r w:rsidRPr="00132196">
              <w:rPr>
                <w:rFonts w:ascii="Tahoma" w:hAnsi="Tahoma" w:cs="Tahoma"/>
              </w:rPr>
              <w:t>13</w:t>
            </w:r>
          </w:p>
        </w:tc>
        <w:tc>
          <w:tcPr>
            <w:tcW w:w="7796" w:type="dxa"/>
          </w:tcPr>
          <w:p w14:paraId="59110686" w14:textId="799FA851" w:rsidR="00132196" w:rsidRPr="00132196" w:rsidRDefault="00132196" w:rsidP="00132196">
            <w:pPr>
              <w:rPr>
                <w:rFonts w:ascii="Tahoma" w:hAnsi="Tahoma" w:cs="Tahoma"/>
              </w:rPr>
            </w:pPr>
            <w:r w:rsidRPr="00132196">
              <w:rPr>
                <w:rFonts w:ascii="Tahoma" w:hAnsi="Tahoma" w:cs="Tahoma"/>
              </w:rPr>
              <w:t>Poissons frais</w:t>
            </w:r>
          </w:p>
        </w:tc>
      </w:tr>
      <w:tr w:rsidR="00132196" w:rsidRPr="000941D1" w14:paraId="07204B96" w14:textId="77777777" w:rsidTr="008036FA">
        <w:trPr>
          <w:cantSplit/>
          <w:trHeight w:val="265"/>
          <w:jc w:val="center"/>
        </w:trPr>
        <w:tc>
          <w:tcPr>
            <w:tcW w:w="935" w:type="dxa"/>
          </w:tcPr>
          <w:p w14:paraId="54144207" w14:textId="77777777" w:rsidR="00132196" w:rsidRPr="000941D1" w:rsidRDefault="00132196" w:rsidP="00132196">
            <w:pPr>
              <w:jc w:val="center"/>
              <w:rPr>
                <w:rFonts w:ascii="Tahoma" w:hAnsi="Tahoma" w:cs="Tahoma"/>
                <w:b/>
              </w:rPr>
            </w:pPr>
          </w:p>
        </w:tc>
        <w:tc>
          <w:tcPr>
            <w:tcW w:w="567" w:type="dxa"/>
          </w:tcPr>
          <w:p w14:paraId="2835FBF5" w14:textId="7D092FBF" w:rsidR="00132196" w:rsidRPr="00132196" w:rsidRDefault="00132196" w:rsidP="00132196">
            <w:pPr>
              <w:jc w:val="center"/>
              <w:rPr>
                <w:rFonts w:ascii="Tahoma" w:hAnsi="Tahoma" w:cs="Tahoma"/>
              </w:rPr>
            </w:pPr>
            <w:r w:rsidRPr="00132196">
              <w:rPr>
                <w:rFonts w:ascii="Tahoma" w:hAnsi="Tahoma" w:cs="Tahoma"/>
              </w:rPr>
              <w:t>14</w:t>
            </w:r>
          </w:p>
        </w:tc>
        <w:tc>
          <w:tcPr>
            <w:tcW w:w="7796" w:type="dxa"/>
          </w:tcPr>
          <w:p w14:paraId="3A0FB1AF" w14:textId="6479AA32" w:rsidR="00132196" w:rsidRPr="00132196" w:rsidRDefault="00132196" w:rsidP="00132196">
            <w:pPr>
              <w:rPr>
                <w:rFonts w:ascii="Tahoma" w:hAnsi="Tahoma" w:cs="Tahoma"/>
              </w:rPr>
            </w:pPr>
            <w:r w:rsidRPr="00132196">
              <w:rPr>
                <w:rFonts w:ascii="Tahoma" w:hAnsi="Tahoma" w:cs="Tahoma"/>
              </w:rPr>
              <w:t>Beurre, fromages et laitages</w:t>
            </w:r>
          </w:p>
        </w:tc>
      </w:tr>
      <w:tr w:rsidR="00132196" w:rsidRPr="000941D1" w14:paraId="7826AA86" w14:textId="77777777" w:rsidTr="008036FA">
        <w:trPr>
          <w:cantSplit/>
          <w:trHeight w:val="265"/>
          <w:jc w:val="center"/>
        </w:trPr>
        <w:tc>
          <w:tcPr>
            <w:tcW w:w="935" w:type="dxa"/>
          </w:tcPr>
          <w:p w14:paraId="7D007821" w14:textId="77777777" w:rsidR="00132196" w:rsidRPr="000941D1" w:rsidRDefault="00132196" w:rsidP="00132196">
            <w:pPr>
              <w:jc w:val="center"/>
              <w:rPr>
                <w:rFonts w:ascii="Tahoma" w:hAnsi="Tahoma" w:cs="Tahoma"/>
                <w:b/>
              </w:rPr>
            </w:pPr>
          </w:p>
        </w:tc>
        <w:tc>
          <w:tcPr>
            <w:tcW w:w="567" w:type="dxa"/>
          </w:tcPr>
          <w:p w14:paraId="160D8480" w14:textId="2A832B17" w:rsidR="00132196" w:rsidRPr="00132196" w:rsidRDefault="00132196" w:rsidP="00132196">
            <w:pPr>
              <w:jc w:val="center"/>
              <w:rPr>
                <w:rFonts w:ascii="Tahoma" w:hAnsi="Tahoma" w:cs="Tahoma"/>
              </w:rPr>
            </w:pPr>
            <w:r w:rsidRPr="00132196">
              <w:rPr>
                <w:rFonts w:ascii="Tahoma" w:hAnsi="Tahoma" w:cs="Tahoma"/>
              </w:rPr>
              <w:t>15</w:t>
            </w:r>
          </w:p>
        </w:tc>
        <w:tc>
          <w:tcPr>
            <w:tcW w:w="7796" w:type="dxa"/>
          </w:tcPr>
          <w:p w14:paraId="1FA0D561" w14:textId="0518CC8E" w:rsidR="00132196" w:rsidRPr="00132196" w:rsidRDefault="00132196" w:rsidP="00132196">
            <w:pPr>
              <w:rPr>
                <w:rFonts w:ascii="Tahoma" w:hAnsi="Tahoma" w:cs="Tahoma"/>
              </w:rPr>
            </w:pPr>
            <w:r w:rsidRPr="00132196">
              <w:rPr>
                <w:rFonts w:ascii="Tahoma" w:hAnsi="Tahoma" w:cs="Tahoma"/>
              </w:rPr>
              <w:t>Yaourts et crèmes dessert Bio</w:t>
            </w:r>
          </w:p>
        </w:tc>
      </w:tr>
      <w:tr w:rsidR="00132196" w:rsidRPr="000941D1" w14:paraId="3CC632B2" w14:textId="77777777" w:rsidTr="008036FA">
        <w:trPr>
          <w:cantSplit/>
          <w:trHeight w:val="265"/>
          <w:jc w:val="center"/>
        </w:trPr>
        <w:tc>
          <w:tcPr>
            <w:tcW w:w="935" w:type="dxa"/>
          </w:tcPr>
          <w:p w14:paraId="5768D7F5" w14:textId="77777777" w:rsidR="00132196" w:rsidRPr="000941D1" w:rsidRDefault="00132196" w:rsidP="00132196">
            <w:pPr>
              <w:jc w:val="center"/>
              <w:rPr>
                <w:rFonts w:ascii="Tahoma" w:hAnsi="Tahoma" w:cs="Tahoma"/>
                <w:b/>
              </w:rPr>
            </w:pPr>
          </w:p>
        </w:tc>
        <w:tc>
          <w:tcPr>
            <w:tcW w:w="567" w:type="dxa"/>
          </w:tcPr>
          <w:p w14:paraId="6C31C684" w14:textId="236C03BB" w:rsidR="00132196" w:rsidRPr="00132196" w:rsidRDefault="00132196" w:rsidP="00132196">
            <w:pPr>
              <w:jc w:val="center"/>
              <w:rPr>
                <w:rFonts w:ascii="Tahoma" w:hAnsi="Tahoma" w:cs="Tahoma"/>
              </w:rPr>
            </w:pPr>
            <w:r w:rsidRPr="00132196">
              <w:rPr>
                <w:rFonts w:ascii="Tahoma" w:hAnsi="Tahoma" w:cs="Tahoma"/>
              </w:rPr>
              <w:t>16</w:t>
            </w:r>
          </w:p>
        </w:tc>
        <w:tc>
          <w:tcPr>
            <w:tcW w:w="7796" w:type="dxa"/>
          </w:tcPr>
          <w:p w14:paraId="4C99A11A" w14:textId="01D7F3DB" w:rsidR="00132196" w:rsidRPr="00132196" w:rsidRDefault="00132196" w:rsidP="00132196">
            <w:pPr>
              <w:rPr>
                <w:rFonts w:ascii="Tahoma" w:hAnsi="Tahoma" w:cs="Tahoma"/>
              </w:rPr>
            </w:pPr>
            <w:r w:rsidRPr="00132196">
              <w:rPr>
                <w:rFonts w:ascii="Tahoma" w:hAnsi="Tahoma" w:cs="Tahoma"/>
              </w:rPr>
              <w:t>Lait</w:t>
            </w:r>
          </w:p>
        </w:tc>
      </w:tr>
      <w:tr w:rsidR="00132196" w:rsidRPr="000941D1" w14:paraId="35A13611" w14:textId="77777777" w:rsidTr="008036FA">
        <w:trPr>
          <w:cantSplit/>
          <w:trHeight w:val="265"/>
          <w:jc w:val="center"/>
        </w:trPr>
        <w:tc>
          <w:tcPr>
            <w:tcW w:w="935" w:type="dxa"/>
          </w:tcPr>
          <w:p w14:paraId="1A939EBF" w14:textId="77777777" w:rsidR="00132196" w:rsidRPr="000941D1" w:rsidRDefault="00132196" w:rsidP="00132196">
            <w:pPr>
              <w:jc w:val="center"/>
              <w:rPr>
                <w:rFonts w:ascii="Tahoma" w:hAnsi="Tahoma" w:cs="Tahoma"/>
                <w:b/>
              </w:rPr>
            </w:pPr>
          </w:p>
        </w:tc>
        <w:tc>
          <w:tcPr>
            <w:tcW w:w="567" w:type="dxa"/>
          </w:tcPr>
          <w:p w14:paraId="2C3DD530" w14:textId="54B2C0A5" w:rsidR="00132196" w:rsidRPr="00132196" w:rsidRDefault="00132196" w:rsidP="00132196">
            <w:pPr>
              <w:jc w:val="center"/>
              <w:rPr>
                <w:rFonts w:ascii="Tahoma" w:hAnsi="Tahoma" w:cs="Tahoma"/>
              </w:rPr>
            </w:pPr>
            <w:r w:rsidRPr="00132196">
              <w:rPr>
                <w:rFonts w:ascii="Tahoma" w:hAnsi="Tahoma" w:cs="Tahoma"/>
              </w:rPr>
              <w:t>17</w:t>
            </w:r>
          </w:p>
        </w:tc>
        <w:tc>
          <w:tcPr>
            <w:tcW w:w="7796" w:type="dxa"/>
          </w:tcPr>
          <w:p w14:paraId="5B285712" w14:textId="68955A99" w:rsidR="00132196" w:rsidRPr="00132196" w:rsidRDefault="00132196" w:rsidP="00132196">
            <w:pPr>
              <w:rPr>
                <w:rFonts w:ascii="Tahoma" w:hAnsi="Tahoma" w:cs="Tahoma"/>
              </w:rPr>
            </w:pPr>
            <w:r w:rsidRPr="00132196">
              <w:rPr>
                <w:rFonts w:ascii="Tahoma" w:hAnsi="Tahoma" w:cs="Tahoma"/>
              </w:rPr>
              <w:t>Pâtisserie</w:t>
            </w:r>
          </w:p>
        </w:tc>
      </w:tr>
      <w:tr w:rsidR="00132196" w:rsidRPr="000941D1" w14:paraId="07826037" w14:textId="77777777" w:rsidTr="008036FA">
        <w:trPr>
          <w:cantSplit/>
          <w:trHeight w:val="265"/>
          <w:jc w:val="center"/>
        </w:trPr>
        <w:tc>
          <w:tcPr>
            <w:tcW w:w="935" w:type="dxa"/>
          </w:tcPr>
          <w:p w14:paraId="04A3EC91" w14:textId="77777777" w:rsidR="00132196" w:rsidRPr="000941D1" w:rsidRDefault="00132196" w:rsidP="00132196">
            <w:pPr>
              <w:jc w:val="center"/>
              <w:rPr>
                <w:rFonts w:ascii="Tahoma" w:hAnsi="Tahoma" w:cs="Tahoma"/>
                <w:b/>
              </w:rPr>
            </w:pPr>
          </w:p>
        </w:tc>
        <w:tc>
          <w:tcPr>
            <w:tcW w:w="567" w:type="dxa"/>
          </w:tcPr>
          <w:p w14:paraId="1FB7279B" w14:textId="44C19C90" w:rsidR="00132196" w:rsidRPr="00132196" w:rsidRDefault="00132196" w:rsidP="00132196">
            <w:pPr>
              <w:jc w:val="center"/>
              <w:rPr>
                <w:rFonts w:ascii="Tahoma" w:hAnsi="Tahoma" w:cs="Tahoma"/>
              </w:rPr>
            </w:pPr>
            <w:r w:rsidRPr="00132196">
              <w:rPr>
                <w:rFonts w:ascii="Tahoma" w:hAnsi="Tahoma" w:cs="Tahoma"/>
              </w:rPr>
              <w:t>18</w:t>
            </w:r>
          </w:p>
        </w:tc>
        <w:tc>
          <w:tcPr>
            <w:tcW w:w="7796" w:type="dxa"/>
          </w:tcPr>
          <w:p w14:paraId="5077303C" w14:textId="52A01940" w:rsidR="00132196" w:rsidRPr="00132196" w:rsidRDefault="00132196" w:rsidP="00132196">
            <w:pPr>
              <w:rPr>
                <w:rFonts w:ascii="Tahoma" w:hAnsi="Tahoma" w:cs="Tahoma"/>
              </w:rPr>
            </w:pPr>
            <w:r w:rsidRPr="00132196">
              <w:rPr>
                <w:rFonts w:ascii="Tahoma" w:hAnsi="Tahoma" w:cs="Tahoma"/>
              </w:rPr>
              <w:t>Légumes</w:t>
            </w:r>
          </w:p>
        </w:tc>
      </w:tr>
      <w:tr w:rsidR="00132196" w:rsidRPr="000941D1" w14:paraId="4450E98E" w14:textId="77777777" w:rsidTr="008036FA">
        <w:trPr>
          <w:cantSplit/>
          <w:trHeight w:val="265"/>
          <w:jc w:val="center"/>
        </w:trPr>
        <w:tc>
          <w:tcPr>
            <w:tcW w:w="935" w:type="dxa"/>
          </w:tcPr>
          <w:p w14:paraId="387750CE" w14:textId="77777777" w:rsidR="00132196" w:rsidRPr="000941D1" w:rsidRDefault="00132196" w:rsidP="00132196">
            <w:pPr>
              <w:jc w:val="center"/>
              <w:rPr>
                <w:rFonts w:ascii="Tahoma" w:hAnsi="Tahoma" w:cs="Tahoma"/>
                <w:b/>
              </w:rPr>
            </w:pPr>
          </w:p>
        </w:tc>
        <w:tc>
          <w:tcPr>
            <w:tcW w:w="567" w:type="dxa"/>
          </w:tcPr>
          <w:p w14:paraId="5463B438" w14:textId="62F59D64" w:rsidR="00132196" w:rsidRPr="00132196" w:rsidRDefault="00132196" w:rsidP="00132196">
            <w:pPr>
              <w:jc w:val="center"/>
              <w:rPr>
                <w:rFonts w:ascii="Tahoma" w:hAnsi="Tahoma" w:cs="Tahoma"/>
              </w:rPr>
            </w:pPr>
            <w:r w:rsidRPr="00132196">
              <w:rPr>
                <w:rFonts w:ascii="Tahoma" w:hAnsi="Tahoma" w:cs="Tahoma"/>
              </w:rPr>
              <w:t>19</w:t>
            </w:r>
          </w:p>
        </w:tc>
        <w:tc>
          <w:tcPr>
            <w:tcW w:w="7796" w:type="dxa"/>
          </w:tcPr>
          <w:p w14:paraId="1005A9D4" w14:textId="03A3E9D0" w:rsidR="00132196" w:rsidRPr="00132196" w:rsidRDefault="00132196" w:rsidP="00132196">
            <w:pPr>
              <w:rPr>
                <w:rFonts w:ascii="Tahoma" w:hAnsi="Tahoma" w:cs="Tahoma"/>
              </w:rPr>
            </w:pPr>
            <w:r w:rsidRPr="00132196">
              <w:rPr>
                <w:rFonts w:ascii="Tahoma" w:hAnsi="Tahoma" w:cs="Tahoma"/>
              </w:rPr>
              <w:t>Produits frits</w:t>
            </w:r>
          </w:p>
        </w:tc>
      </w:tr>
      <w:tr w:rsidR="00132196" w:rsidRPr="000941D1" w14:paraId="596406B7" w14:textId="77777777" w:rsidTr="008036FA">
        <w:trPr>
          <w:cantSplit/>
          <w:trHeight w:val="265"/>
          <w:jc w:val="center"/>
        </w:trPr>
        <w:tc>
          <w:tcPr>
            <w:tcW w:w="935" w:type="dxa"/>
          </w:tcPr>
          <w:p w14:paraId="6F1CC79F" w14:textId="77777777" w:rsidR="00132196" w:rsidRPr="000941D1" w:rsidRDefault="00132196" w:rsidP="00132196">
            <w:pPr>
              <w:jc w:val="center"/>
              <w:rPr>
                <w:rFonts w:ascii="Tahoma" w:hAnsi="Tahoma" w:cs="Tahoma"/>
                <w:b/>
              </w:rPr>
            </w:pPr>
          </w:p>
        </w:tc>
        <w:tc>
          <w:tcPr>
            <w:tcW w:w="567" w:type="dxa"/>
          </w:tcPr>
          <w:p w14:paraId="3E231333" w14:textId="424D73EE" w:rsidR="00132196" w:rsidRPr="00132196" w:rsidRDefault="00132196" w:rsidP="00132196">
            <w:pPr>
              <w:jc w:val="center"/>
              <w:rPr>
                <w:rFonts w:ascii="Tahoma" w:hAnsi="Tahoma" w:cs="Tahoma"/>
              </w:rPr>
            </w:pPr>
            <w:r w:rsidRPr="00132196">
              <w:rPr>
                <w:rFonts w:ascii="Tahoma" w:hAnsi="Tahoma" w:cs="Tahoma"/>
              </w:rPr>
              <w:t>20</w:t>
            </w:r>
          </w:p>
        </w:tc>
        <w:tc>
          <w:tcPr>
            <w:tcW w:w="7796" w:type="dxa"/>
          </w:tcPr>
          <w:p w14:paraId="62A46FDB" w14:textId="3065411C" w:rsidR="00132196" w:rsidRPr="00132196" w:rsidRDefault="00132196" w:rsidP="00132196">
            <w:pPr>
              <w:rPr>
                <w:rFonts w:ascii="Tahoma" w:hAnsi="Tahoma" w:cs="Tahoma"/>
              </w:rPr>
            </w:pPr>
            <w:r w:rsidRPr="00132196">
              <w:rPr>
                <w:rFonts w:ascii="Tahoma" w:hAnsi="Tahoma" w:cs="Tahoma"/>
              </w:rPr>
              <w:t>Purées de fruits</w:t>
            </w:r>
          </w:p>
        </w:tc>
      </w:tr>
      <w:tr w:rsidR="00132196" w:rsidRPr="000941D1" w14:paraId="45CF6C01" w14:textId="77777777" w:rsidTr="008036FA">
        <w:trPr>
          <w:cantSplit/>
          <w:trHeight w:val="265"/>
          <w:jc w:val="center"/>
        </w:trPr>
        <w:tc>
          <w:tcPr>
            <w:tcW w:w="935" w:type="dxa"/>
          </w:tcPr>
          <w:p w14:paraId="6D62725E" w14:textId="77777777" w:rsidR="00132196" w:rsidRPr="000941D1" w:rsidRDefault="00132196" w:rsidP="00132196">
            <w:pPr>
              <w:jc w:val="center"/>
              <w:rPr>
                <w:rFonts w:ascii="Tahoma" w:hAnsi="Tahoma" w:cs="Tahoma"/>
                <w:b/>
              </w:rPr>
            </w:pPr>
          </w:p>
        </w:tc>
        <w:tc>
          <w:tcPr>
            <w:tcW w:w="567" w:type="dxa"/>
          </w:tcPr>
          <w:p w14:paraId="74CA82D2" w14:textId="377FAC3C" w:rsidR="00132196" w:rsidRPr="00132196" w:rsidRDefault="00132196" w:rsidP="00132196">
            <w:pPr>
              <w:jc w:val="center"/>
              <w:rPr>
                <w:rFonts w:ascii="Tahoma" w:hAnsi="Tahoma" w:cs="Tahoma"/>
              </w:rPr>
            </w:pPr>
            <w:r w:rsidRPr="00132196">
              <w:rPr>
                <w:rFonts w:ascii="Tahoma" w:hAnsi="Tahoma" w:cs="Tahoma"/>
              </w:rPr>
              <w:t>21</w:t>
            </w:r>
          </w:p>
        </w:tc>
        <w:tc>
          <w:tcPr>
            <w:tcW w:w="7796" w:type="dxa"/>
          </w:tcPr>
          <w:p w14:paraId="1809AA1A" w14:textId="37FF4434" w:rsidR="00132196" w:rsidRPr="00132196" w:rsidRDefault="00132196" w:rsidP="00132196">
            <w:pPr>
              <w:rPr>
                <w:rFonts w:ascii="Tahoma" w:hAnsi="Tahoma" w:cs="Tahoma"/>
              </w:rPr>
            </w:pPr>
            <w:r w:rsidRPr="00132196">
              <w:rPr>
                <w:rFonts w:ascii="Tahoma" w:hAnsi="Tahoma" w:cs="Tahoma"/>
              </w:rPr>
              <w:t>Pain surgelé</w:t>
            </w:r>
          </w:p>
        </w:tc>
      </w:tr>
    </w:tbl>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33790953" w14:textId="15D60B20" w:rsidR="00AE4DCF" w:rsidRDefault="00D53321" w:rsidP="00132196">
      <w:pPr>
        <w:pStyle w:val="En-tte"/>
        <w:tabs>
          <w:tab w:val="clear" w:pos="4536"/>
          <w:tab w:val="clear" w:pos="9072"/>
        </w:tabs>
        <w:ind w:left="851"/>
        <w:rPr>
          <w:rFonts w:ascii="Tahoma" w:hAnsi="Tahoma" w:cs="Tahoma"/>
          <w:b/>
          <w:bCs/>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313BB411" w14:textId="77777777" w:rsidR="00AE4DCF" w:rsidRDefault="00AE4DCF"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231DBC01" w14:textId="2652EAA0" w:rsidR="00132196" w:rsidRDefault="00F26F2D" w:rsidP="0013219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22888B64" w14:textId="77777777" w:rsidR="00132196" w:rsidRDefault="00132196">
      <w:pPr>
        <w:jc w:val="both"/>
        <w:rPr>
          <w:rFonts w:ascii="Tahoma" w:hAnsi="Tahoma" w:cs="Tahoma"/>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rsidTr="00132196">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24E5050D"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AE4DCF">
            <w:rPr>
              <w:rFonts w:ascii="Tahoma" w:hAnsi="Tahoma" w:cs="Tahoma"/>
              <w:b/>
              <w:i/>
              <w:iCs/>
            </w:rPr>
            <w:t>5</w:t>
          </w:r>
          <w:r w:rsidR="00A1624F">
            <w:rPr>
              <w:rFonts w:ascii="Tahoma" w:hAnsi="Tahoma" w:cs="Tahoma"/>
              <w:b/>
              <w:i/>
              <w:iCs/>
            </w:rPr>
            <w:t>D</w:t>
          </w:r>
          <w:r w:rsidR="00481ED1">
            <w:rPr>
              <w:rFonts w:ascii="Tahoma" w:hAnsi="Tahoma" w:cs="Tahoma"/>
              <w:b/>
              <w:i/>
              <w:iCs/>
            </w:rPr>
            <w:t>AL0</w:t>
          </w:r>
          <w:r w:rsidR="00132196">
            <w:rPr>
              <w:rFonts w:ascii="Tahoma" w:hAnsi="Tahoma" w:cs="Tahoma"/>
              <w:b/>
              <w:i/>
              <w:iCs/>
            </w:rPr>
            <w:t>131</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72E37"/>
    <w:rsid w:val="000C0674"/>
    <w:rsid w:val="000F5217"/>
    <w:rsid w:val="001052F6"/>
    <w:rsid w:val="001101D5"/>
    <w:rsid w:val="00131A5B"/>
    <w:rsid w:val="00132196"/>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1ED1"/>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1446"/>
    <w:rsid w:val="0085499C"/>
    <w:rsid w:val="00862911"/>
    <w:rsid w:val="008C40F6"/>
    <w:rsid w:val="008D5A17"/>
    <w:rsid w:val="008E00ED"/>
    <w:rsid w:val="008E1EBA"/>
    <w:rsid w:val="008E4066"/>
    <w:rsid w:val="009277A2"/>
    <w:rsid w:val="00927BEC"/>
    <w:rsid w:val="00960E4C"/>
    <w:rsid w:val="0097024E"/>
    <w:rsid w:val="00981CD3"/>
    <w:rsid w:val="009B2B2E"/>
    <w:rsid w:val="009E5054"/>
    <w:rsid w:val="009F0416"/>
    <w:rsid w:val="00A13264"/>
    <w:rsid w:val="00A1624F"/>
    <w:rsid w:val="00A32C14"/>
    <w:rsid w:val="00A440EF"/>
    <w:rsid w:val="00A503F3"/>
    <w:rsid w:val="00A50BF9"/>
    <w:rsid w:val="00A520E2"/>
    <w:rsid w:val="00A75394"/>
    <w:rsid w:val="00A80E9C"/>
    <w:rsid w:val="00AA0175"/>
    <w:rsid w:val="00AA2672"/>
    <w:rsid w:val="00AE4DCF"/>
    <w:rsid w:val="00AE5974"/>
    <w:rsid w:val="00B0445D"/>
    <w:rsid w:val="00B13DF6"/>
    <w:rsid w:val="00B2138E"/>
    <w:rsid w:val="00B569DE"/>
    <w:rsid w:val="00B76BFD"/>
    <w:rsid w:val="00B9664F"/>
    <w:rsid w:val="00BB2EF6"/>
    <w:rsid w:val="00BC7D05"/>
    <w:rsid w:val="00BD7AC3"/>
    <w:rsid w:val="00BE48FE"/>
    <w:rsid w:val="00C01A17"/>
    <w:rsid w:val="00C1386A"/>
    <w:rsid w:val="00C46E16"/>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AE4DCF"/>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105</TotalTime>
  <Pages>4</Pages>
  <Words>862</Words>
  <Characters>4743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5594</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32</cp:revision>
  <cp:lastPrinted>2016-03-31T13:07:00Z</cp:lastPrinted>
  <dcterms:created xsi:type="dcterms:W3CDTF">2016-04-19T07:03:00Z</dcterms:created>
  <dcterms:modified xsi:type="dcterms:W3CDTF">2025-10-23T08:12:00Z</dcterms:modified>
</cp:coreProperties>
</file>